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</w:t>
      </w:r>
      <w:r w:rsidR="009F155B">
        <w:rPr>
          <w:rFonts w:ascii="Arial" w:hAnsi="Arial" w:cs="Arial"/>
          <w:sz w:val="18"/>
          <w:szCs w:val="18"/>
        </w:rPr>
        <w:t>6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21C" w:rsidRDefault="00CA221C" w:rsidP="0090721F">
      <w:r>
        <w:separator/>
      </w:r>
    </w:p>
  </w:endnote>
  <w:endnote w:type="continuationSeparator" w:id="0">
    <w:p w:rsidR="00CA221C" w:rsidRDefault="00CA221C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21C" w:rsidRDefault="00CA221C" w:rsidP="0090721F">
      <w:r>
        <w:separator/>
      </w:r>
    </w:p>
  </w:footnote>
  <w:footnote w:type="continuationSeparator" w:id="0">
    <w:p w:rsidR="00CA221C" w:rsidRDefault="00CA221C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A57B5"/>
    <w:rsid w:val="001B25C0"/>
    <w:rsid w:val="001C5606"/>
    <w:rsid w:val="001C67A8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46BD4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92071"/>
    <w:rsid w:val="009D32C2"/>
    <w:rsid w:val="009D4D13"/>
    <w:rsid w:val="009E076C"/>
    <w:rsid w:val="009F155B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A221C"/>
    <w:rsid w:val="00CC6A1F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44BA3-85A9-43DF-AA05-6C8BA6C2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2019-12-17T11:28:00Z</cp:lastPrinted>
  <dcterms:created xsi:type="dcterms:W3CDTF">2019-12-17T11:29:00Z</dcterms:created>
  <dcterms:modified xsi:type="dcterms:W3CDTF">2019-12-17T11:29:00Z</dcterms:modified>
</cp:coreProperties>
</file>